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C5C" w:rsidRPr="00CD306D" w:rsidRDefault="00564503">
      <w:pPr>
        <w:rPr>
          <w:rFonts w:ascii="Arial" w:hAnsi="Arial" w:cs="Arial"/>
        </w:rPr>
      </w:pPr>
      <w:r w:rsidRPr="00CD306D">
        <w:rPr>
          <w:rFonts w:ascii="Arial" w:hAnsi="Arial" w:cs="Arial"/>
        </w:rPr>
        <w:t>7</w:t>
      </w:r>
      <w:r w:rsidRPr="00CD306D">
        <w:rPr>
          <w:rFonts w:ascii="Arial" w:hAnsi="Arial" w:cs="Arial"/>
          <w:vertAlign w:val="superscript"/>
        </w:rPr>
        <w:t>th</w:t>
      </w:r>
      <w:r w:rsidRPr="00CD306D">
        <w:rPr>
          <w:rFonts w:ascii="Arial" w:hAnsi="Arial" w:cs="Arial"/>
        </w:rPr>
        <w:t xml:space="preserve"> Grade Science</w:t>
      </w:r>
    </w:p>
    <w:p w:rsidR="00564503" w:rsidRPr="00CD306D" w:rsidRDefault="00E371BD">
      <w:pPr>
        <w:rPr>
          <w:rFonts w:ascii="Arial" w:hAnsi="Arial" w:cs="Arial"/>
        </w:rPr>
      </w:pPr>
      <w:r>
        <w:rPr>
          <w:rFonts w:ascii="Arial" w:hAnsi="Arial" w:cs="Arial"/>
        </w:rPr>
        <w:t>Monday</w:t>
      </w:r>
      <w:r w:rsidR="00082D1E">
        <w:rPr>
          <w:rFonts w:ascii="Arial" w:hAnsi="Arial" w:cs="Arial"/>
        </w:rPr>
        <w:t xml:space="preserve">, Oct. </w:t>
      </w:r>
      <w:proofErr w:type="gramStart"/>
      <w:r w:rsidR="00017812">
        <w:rPr>
          <w:rFonts w:ascii="Arial" w:hAnsi="Arial" w:cs="Arial"/>
        </w:rPr>
        <w:t>1</w:t>
      </w:r>
      <w:r w:rsidR="006843FB">
        <w:rPr>
          <w:rFonts w:ascii="Arial" w:hAnsi="Arial" w:cs="Arial"/>
        </w:rPr>
        <w:t>9</w:t>
      </w:r>
      <w:r w:rsidR="00EE089E" w:rsidRPr="00EE089E">
        <w:rPr>
          <w:rFonts w:ascii="Arial" w:hAnsi="Arial" w:cs="Arial"/>
          <w:vertAlign w:val="superscript"/>
        </w:rPr>
        <w:t>th</w:t>
      </w:r>
      <w:r w:rsidR="00EE089E">
        <w:rPr>
          <w:rFonts w:ascii="Arial" w:hAnsi="Arial" w:cs="Arial"/>
        </w:rPr>
        <w:t xml:space="preserve"> </w:t>
      </w:r>
      <w:r w:rsidR="00607C0C">
        <w:rPr>
          <w:rFonts w:ascii="Arial" w:hAnsi="Arial" w:cs="Arial"/>
        </w:rPr>
        <w:t xml:space="preserve"> </w:t>
      </w:r>
      <w:r w:rsidR="00564503" w:rsidRPr="00CD306D">
        <w:rPr>
          <w:rFonts w:ascii="Arial" w:hAnsi="Arial" w:cs="Arial"/>
        </w:rPr>
        <w:t>2011</w:t>
      </w:r>
      <w:proofErr w:type="gramEnd"/>
    </w:p>
    <w:p w:rsidR="00564503" w:rsidRPr="00CD306D" w:rsidRDefault="00564503">
      <w:pPr>
        <w:rPr>
          <w:rFonts w:ascii="Arial" w:hAnsi="Arial" w:cs="Arial"/>
        </w:rPr>
      </w:pPr>
    </w:p>
    <w:p w:rsidR="00564503" w:rsidRDefault="00564503">
      <w:pPr>
        <w:rPr>
          <w:rFonts w:ascii="Arial" w:hAnsi="Arial" w:cs="Arial"/>
        </w:rPr>
      </w:pPr>
      <w:r w:rsidRPr="00CD306D">
        <w:rPr>
          <w:rFonts w:ascii="Arial" w:hAnsi="Arial" w:cs="Arial"/>
          <w:u w:val="single"/>
        </w:rPr>
        <w:t>Unit</w:t>
      </w:r>
      <w:r w:rsidR="00082D1E">
        <w:rPr>
          <w:rFonts w:ascii="Arial" w:hAnsi="Arial" w:cs="Arial"/>
        </w:rPr>
        <w:t xml:space="preserve">:  Genetics </w:t>
      </w:r>
    </w:p>
    <w:p w:rsidR="00BC646F" w:rsidRPr="00CD306D" w:rsidRDefault="00BC646F">
      <w:pPr>
        <w:rPr>
          <w:rFonts w:ascii="Arial" w:hAnsi="Arial" w:cs="Arial"/>
        </w:rPr>
      </w:pPr>
    </w:p>
    <w:p w:rsidR="00564503" w:rsidRPr="00CD306D" w:rsidRDefault="00564503">
      <w:pPr>
        <w:rPr>
          <w:rFonts w:ascii="Arial" w:hAnsi="Arial" w:cs="Arial"/>
        </w:rPr>
      </w:pPr>
    </w:p>
    <w:p w:rsidR="00653C69" w:rsidRDefault="00607C0C" w:rsidP="00931D9D">
      <w:pPr>
        <w:rPr>
          <w:rFonts w:ascii="Arial" w:hAnsi="Arial" w:cs="Arial"/>
          <w:bCs/>
        </w:rPr>
      </w:pPr>
      <w:r>
        <w:rPr>
          <w:rFonts w:ascii="Arial" w:hAnsi="Arial" w:cs="Arial"/>
          <w:bCs/>
          <w:u w:val="single"/>
        </w:rPr>
        <w:t xml:space="preserve">Objective / </w:t>
      </w:r>
      <w:r w:rsidR="00564503" w:rsidRPr="00CD306D">
        <w:rPr>
          <w:rFonts w:ascii="Arial" w:hAnsi="Arial" w:cs="Arial"/>
          <w:bCs/>
          <w:u w:val="single"/>
        </w:rPr>
        <w:t>TEK</w:t>
      </w:r>
      <w:r w:rsidR="00564503" w:rsidRPr="00CD306D">
        <w:rPr>
          <w:rFonts w:ascii="Arial" w:hAnsi="Arial" w:cs="Arial"/>
          <w:bCs/>
        </w:rPr>
        <w:t>:</w:t>
      </w:r>
      <w:r w:rsidR="00653C69">
        <w:rPr>
          <w:rFonts w:ascii="Arial" w:hAnsi="Arial" w:cs="Arial"/>
          <w:bCs/>
        </w:rPr>
        <w:t xml:space="preserve"> </w:t>
      </w:r>
      <w:r w:rsidR="00931D9D">
        <w:rPr>
          <w:rFonts w:ascii="Arial" w:hAnsi="Arial" w:cs="Arial"/>
          <w:bCs/>
        </w:rPr>
        <w:t xml:space="preserve"> </w:t>
      </w:r>
    </w:p>
    <w:p w:rsidR="009C0B67" w:rsidRDefault="009C0B67" w:rsidP="00931D9D">
      <w:pPr>
        <w:rPr>
          <w:rFonts w:ascii="Arial" w:hAnsi="Arial" w:cs="Arial"/>
          <w:bCs/>
        </w:rPr>
      </w:pPr>
    </w:p>
    <w:p w:rsidR="009C0B67" w:rsidRDefault="00E371BD" w:rsidP="00931D9D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All TEKS</w:t>
      </w:r>
    </w:p>
    <w:p w:rsidR="009C0B67" w:rsidRDefault="009C0B67" w:rsidP="00931D9D">
      <w:pPr>
        <w:rPr>
          <w:rFonts w:ascii="Arial" w:hAnsi="Arial" w:cs="Arial"/>
          <w:bCs/>
        </w:rPr>
      </w:pPr>
    </w:p>
    <w:p w:rsidR="00082D1E" w:rsidRPr="00CD306D" w:rsidRDefault="00082D1E" w:rsidP="00564503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A11058" w:rsidRDefault="00564503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  <w:r w:rsidRPr="00CD306D">
        <w:rPr>
          <w:rFonts w:ascii="Arial" w:hAnsi="Arial" w:cs="Arial"/>
          <w:color w:val="3F3F3F"/>
          <w:u w:val="single"/>
        </w:rPr>
        <w:t>Lesson</w:t>
      </w:r>
      <w:r w:rsidRPr="00CD306D">
        <w:rPr>
          <w:rFonts w:ascii="Arial" w:hAnsi="Arial" w:cs="Arial"/>
          <w:color w:val="3F3F3F"/>
        </w:rPr>
        <w:t xml:space="preserve">: Students </w:t>
      </w:r>
      <w:proofErr w:type="gramStart"/>
      <w:r w:rsidRPr="00CD306D">
        <w:rPr>
          <w:rFonts w:ascii="Arial" w:hAnsi="Arial" w:cs="Arial"/>
          <w:color w:val="3F3F3F"/>
        </w:rPr>
        <w:t>will…..</w:t>
      </w:r>
      <w:proofErr w:type="gramEnd"/>
    </w:p>
    <w:p w:rsidR="006843FB" w:rsidRDefault="006843FB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6843FB" w:rsidRDefault="006843FB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>Take an EXAM over the material we have discussed in class</w:t>
      </w:r>
    </w:p>
    <w:p w:rsidR="006843FB" w:rsidRDefault="006843FB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6843FB" w:rsidRDefault="006843FB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>*</w:t>
      </w:r>
      <w:bookmarkStart w:id="0" w:name="_GoBack"/>
      <w:bookmarkEnd w:id="0"/>
      <w:r>
        <w:rPr>
          <w:rFonts w:ascii="Arial" w:hAnsi="Arial" w:cs="Arial"/>
          <w:color w:val="3F3F3F"/>
        </w:rPr>
        <w:t>Major Grade</w:t>
      </w:r>
    </w:p>
    <w:p w:rsidR="006613FC" w:rsidRDefault="006613FC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647B56" w:rsidRDefault="00647B56" w:rsidP="007C0789">
      <w:pPr>
        <w:rPr>
          <w:rFonts w:ascii="Arial" w:hAnsi="Arial" w:cs="Arial"/>
          <w:color w:val="3F3F3F"/>
        </w:rPr>
      </w:pPr>
    </w:p>
    <w:p w:rsidR="00082D1E" w:rsidRDefault="00082D1E">
      <w:pPr>
        <w:rPr>
          <w:rFonts w:ascii="Arial" w:hAnsi="Arial" w:cs="Arial"/>
          <w:color w:val="3F3F3F"/>
        </w:rPr>
      </w:pPr>
      <w:r w:rsidRPr="00082D1E">
        <w:rPr>
          <w:rFonts w:ascii="Arial" w:hAnsi="Arial" w:cs="Arial"/>
          <w:color w:val="3F3F3F"/>
          <w:u w:val="single"/>
        </w:rPr>
        <w:t>Closure</w:t>
      </w:r>
      <w:r>
        <w:rPr>
          <w:rFonts w:ascii="Arial" w:hAnsi="Arial" w:cs="Arial"/>
          <w:color w:val="3F3F3F"/>
        </w:rPr>
        <w:t>:</w:t>
      </w:r>
    </w:p>
    <w:p w:rsidR="006613FC" w:rsidRDefault="006613FC">
      <w:pPr>
        <w:rPr>
          <w:rFonts w:ascii="Arial" w:hAnsi="Arial" w:cs="Arial"/>
          <w:color w:val="3F3F3F"/>
        </w:rPr>
      </w:pPr>
    </w:p>
    <w:p w:rsidR="00EC5521" w:rsidRDefault="006843FB">
      <w:pPr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 xml:space="preserve">Encourage struggling students to come in for tutorials </w:t>
      </w:r>
    </w:p>
    <w:p w:rsidR="00564503" w:rsidRPr="00CD306D" w:rsidRDefault="00564503">
      <w:pPr>
        <w:rPr>
          <w:rFonts w:ascii="Arial" w:hAnsi="Arial" w:cs="Arial"/>
        </w:rPr>
      </w:pPr>
    </w:p>
    <w:p w:rsidR="00564503" w:rsidRPr="00CD306D" w:rsidRDefault="00564503">
      <w:pPr>
        <w:rPr>
          <w:rFonts w:ascii="Arial" w:hAnsi="Arial" w:cs="Arial"/>
        </w:rPr>
      </w:pPr>
    </w:p>
    <w:sectPr w:rsidR="00564503" w:rsidRPr="00CD306D" w:rsidSect="00362C5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503"/>
    <w:rsid w:val="00017812"/>
    <w:rsid w:val="000767C5"/>
    <w:rsid w:val="00082D1E"/>
    <w:rsid w:val="000D0082"/>
    <w:rsid w:val="000E59A5"/>
    <w:rsid w:val="00170CC3"/>
    <w:rsid w:val="001C3F69"/>
    <w:rsid w:val="002062F9"/>
    <w:rsid w:val="002C28B1"/>
    <w:rsid w:val="002E3B40"/>
    <w:rsid w:val="00304776"/>
    <w:rsid w:val="00321C8E"/>
    <w:rsid w:val="00362C5C"/>
    <w:rsid w:val="003B0ABC"/>
    <w:rsid w:val="004C6E66"/>
    <w:rsid w:val="00517AFE"/>
    <w:rsid w:val="005376B9"/>
    <w:rsid w:val="00564503"/>
    <w:rsid w:val="00592265"/>
    <w:rsid w:val="00607C0C"/>
    <w:rsid w:val="00647B56"/>
    <w:rsid w:val="00653C69"/>
    <w:rsid w:val="006613FC"/>
    <w:rsid w:val="006843FB"/>
    <w:rsid w:val="00792EC4"/>
    <w:rsid w:val="007C0789"/>
    <w:rsid w:val="007C354E"/>
    <w:rsid w:val="007C4672"/>
    <w:rsid w:val="0084218E"/>
    <w:rsid w:val="0088042C"/>
    <w:rsid w:val="008B3745"/>
    <w:rsid w:val="00931D9D"/>
    <w:rsid w:val="009660D0"/>
    <w:rsid w:val="009C0B67"/>
    <w:rsid w:val="009D1489"/>
    <w:rsid w:val="00A04FD3"/>
    <w:rsid w:val="00A11058"/>
    <w:rsid w:val="00A4370A"/>
    <w:rsid w:val="00B42CD4"/>
    <w:rsid w:val="00B51F04"/>
    <w:rsid w:val="00BC646F"/>
    <w:rsid w:val="00BD1C45"/>
    <w:rsid w:val="00C25D68"/>
    <w:rsid w:val="00C44DB7"/>
    <w:rsid w:val="00C5297D"/>
    <w:rsid w:val="00CB02E7"/>
    <w:rsid w:val="00CD306D"/>
    <w:rsid w:val="00CF4D48"/>
    <w:rsid w:val="00D72568"/>
    <w:rsid w:val="00D8761C"/>
    <w:rsid w:val="00E371BD"/>
    <w:rsid w:val="00E8295B"/>
    <w:rsid w:val="00EC5521"/>
    <w:rsid w:val="00ED67F9"/>
    <w:rsid w:val="00EE089E"/>
    <w:rsid w:val="00FC6CB4"/>
    <w:rsid w:val="00FE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71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71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223</Characters>
  <Application>Microsoft Macintosh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sbms</dc:creator>
  <cp:keywords/>
  <dc:description/>
  <cp:lastModifiedBy>sbms</cp:lastModifiedBy>
  <cp:revision>2</cp:revision>
  <dcterms:created xsi:type="dcterms:W3CDTF">2011-10-16T20:15:00Z</dcterms:created>
  <dcterms:modified xsi:type="dcterms:W3CDTF">2011-10-16T20:15:00Z</dcterms:modified>
</cp:coreProperties>
</file>